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42E83B43" w:rsidR="007F19D6" w:rsidRPr="00B82E66" w:rsidRDefault="007E7E56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ED250C">
        <w:rPr>
          <w:rFonts w:cs="Arial"/>
          <w:b/>
          <w:bCs/>
          <w:sz w:val="22"/>
          <w:szCs w:val="22"/>
        </w:rPr>
        <w:t xml:space="preserve"> </w:t>
      </w:r>
      <w:r w:rsidR="00ED250C">
        <w:rPr>
          <w:rFonts w:cstheme="minorHAnsi"/>
          <w:sz w:val="22"/>
          <w:szCs w:val="22"/>
        </w:rPr>
        <w:t>BGO-BGN.25.303.2024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45902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7E7E56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7E7E56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7E7E56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7E7E56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7E7E56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7E7E56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7E7E56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0A47A43B" w:rsidR="007F19D6" w:rsidRPr="00B82E66" w:rsidRDefault="007E7E56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ED250C" w:rsidRPr="00DE4B99">
        <w:rPr>
          <w:sz w:val="22"/>
          <w:szCs w:val="22"/>
        </w:rPr>
        <w:t>„Wydzielenie nowych pomieszczeń biurowych w Delegaturze w Kielcach</w:t>
      </w:r>
      <w:r w:rsidR="00ED250C">
        <w:rPr>
          <w:sz w:val="22"/>
          <w:szCs w:val="22"/>
        </w:rPr>
        <w:t>”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7E7E56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7E7E56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7E7E56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7E7E56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7E7E56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7E7E56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7E7E56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7E7E56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7E7E56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7E7E56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7E7E56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7E7E5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7E7E5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7E7E5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7E7E5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6B0E6EBC" w:rsidR="007F19D6" w:rsidRPr="00B82E66" w:rsidRDefault="007E7E5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7E7E56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7E7E56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7E7E56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5E41B84F" w:rsidR="007F19D6" w:rsidRPr="00B82E66" w:rsidRDefault="007E7E5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ED250C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7E7E5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7E7E5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7E7E5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7E7E5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7E7E56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7E7E56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7E7E5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7E7E56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7E7E56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7E7E56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7E7E56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7E7E56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71CC6" w14:textId="77777777" w:rsidR="0070449E" w:rsidRDefault="007E7E56">
      <w:r>
        <w:separator/>
      </w:r>
    </w:p>
  </w:endnote>
  <w:endnote w:type="continuationSeparator" w:id="0">
    <w:p w14:paraId="67D9B253" w14:textId="77777777" w:rsidR="0070449E" w:rsidRDefault="007E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E7E56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60C3" w14:textId="77777777" w:rsidR="00CC001A" w:rsidRDefault="007E7E56" w:rsidP="00A106F6">
      <w:r>
        <w:separator/>
      </w:r>
    </w:p>
  </w:footnote>
  <w:footnote w:type="continuationSeparator" w:id="0">
    <w:p w14:paraId="66955028" w14:textId="77777777" w:rsidR="00CC001A" w:rsidRDefault="007E7E56" w:rsidP="00A106F6">
      <w:r>
        <w:continuationSeparator/>
      </w:r>
    </w:p>
  </w:footnote>
  <w:footnote w:id="1">
    <w:p w14:paraId="1C1FAE20" w14:textId="77777777" w:rsidR="007F19D6" w:rsidRDefault="007E7E56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7E7E56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2E4DB0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3BE2BE4C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DCD2F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4247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EA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6639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347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62E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4DE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C6B4981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1102D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4CD7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AC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4B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4E4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ED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A6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38E6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917A62F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B56EB2F6" w:tentative="1">
      <w:start w:val="1"/>
      <w:numFmt w:val="lowerLetter"/>
      <w:lvlText w:val="%2."/>
      <w:lvlJc w:val="left"/>
      <w:pPr>
        <w:ind w:left="1380" w:hanging="360"/>
      </w:pPr>
    </w:lvl>
    <w:lvl w:ilvl="2" w:tplc="3166662E" w:tentative="1">
      <w:start w:val="1"/>
      <w:numFmt w:val="lowerRoman"/>
      <w:lvlText w:val="%3."/>
      <w:lvlJc w:val="right"/>
      <w:pPr>
        <w:ind w:left="2100" w:hanging="180"/>
      </w:pPr>
    </w:lvl>
    <w:lvl w:ilvl="3" w:tplc="6AA0F2D0" w:tentative="1">
      <w:start w:val="1"/>
      <w:numFmt w:val="decimal"/>
      <w:lvlText w:val="%4."/>
      <w:lvlJc w:val="left"/>
      <w:pPr>
        <w:ind w:left="2820" w:hanging="360"/>
      </w:pPr>
    </w:lvl>
    <w:lvl w:ilvl="4" w:tplc="986843CC" w:tentative="1">
      <w:start w:val="1"/>
      <w:numFmt w:val="lowerLetter"/>
      <w:lvlText w:val="%5."/>
      <w:lvlJc w:val="left"/>
      <w:pPr>
        <w:ind w:left="3540" w:hanging="360"/>
      </w:pPr>
    </w:lvl>
    <w:lvl w:ilvl="5" w:tplc="737253BE" w:tentative="1">
      <w:start w:val="1"/>
      <w:numFmt w:val="lowerRoman"/>
      <w:lvlText w:val="%6."/>
      <w:lvlJc w:val="right"/>
      <w:pPr>
        <w:ind w:left="4260" w:hanging="180"/>
      </w:pPr>
    </w:lvl>
    <w:lvl w:ilvl="6" w:tplc="03507166" w:tentative="1">
      <w:start w:val="1"/>
      <w:numFmt w:val="decimal"/>
      <w:lvlText w:val="%7."/>
      <w:lvlJc w:val="left"/>
      <w:pPr>
        <w:ind w:left="4980" w:hanging="360"/>
      </w:pPr>
    </w:lvl>
    <w:lvl w:ilvl="7" w:tplc="AE8CAB4A" w:tentative="1">
      <w:start w:val="1"/>
      <w:numFmt w:val="lowerLetter"/>
      <w:lvlText w:val="%8."/>
      <w:lvlJc w:val="left"/>
      <w:pPr>
        <w:ind w:left="5700" w:hanging="360"/>
      </w:pPr>
    </w:lvl>
    <w:lvl w:ilvl="8" w:tplc="B21C671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569ABA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BAEF41A" w:tentative="1">
      <w:start w:val="1"/>
      <w:numFmt w:val="lowerLetter"/>
      <w:lvlText w:val="%2."/>
      <w:lvlJc w:val="left"/>
      <w:pPr>
        <w:ind w:left="1222" w:hanging="360"/>
      </w:pPr>
    </w:lvl>
    <w:lvl w:ilvl="2" w:tplc="245640A4" w:tentative="1">
      <w:start w:val="1"/>
      <w:numFmt w:val="lowerRoman"/>
      <w:lvlText w:val="%3."/>
      <w:lvlJc w:val="right"/>
      <w:pPr>
        <w:ind w:left="1942" w:hanging="180"/>
      </w:pPr>
    </w:lvl>
    <w:lvl w:ilvl="3" w:tplc="4BEADF6E" w:tentative="1">
      <w:start w:val="1"/>
      <w:numFmt w:val="decimal"/>
      <w:lvlText w:val="%4."/>
      <w:lvlJc w:val="left"/>
      <w:pPr>
        <w:ind w:left="2662" w:hanging="360"/>
      </w:pPr>
    </w:lvl>
    <w:lvl w:ilvl="4" w:tplc="27624938" w:tentative="1">
      <w:start w:val="1"/>
      <w:numFmt w:val="lowerLetter"/>
      <w:lvlText w:val="%5."/>
      <w:lvlJc w:val="left"/>
      <w:pPr>
        <w:ind w:left="3382" w:hanging="360"/>
      </w:pPr>
    </w:lvl>
    <w:lvl w:ilvl="5" w:tplc="441657BA" w:tentative="1">
      <w:start w:val="1"/>
      <w:numFmt w:val="lowerRoman"/>
      <w:lvlText w:val="%6."/>
      <w:lvlJc w:val="right"/>
      <w:pPr>
        <w:ind w:left="4102" w:hanging="180"/>
      </w:pPr>
    </w:lvl>
    <w:lvl w:ilvl="6" w:tplc="023C1D52" w:tentative="1">
      <w:start w:val="1"/>
      <w:numFmt w:val="decimal"/>
      <w:lvlText w:val="%7."/>
      <w:lvlJc w:val="left"/>
      <w:pPr>
        <w:ind w:left="4822" w:hanging="360"/>
      </w:pPr>
    </w:lvl>
    <w:lvl w:ilvl="7" w:tplc="57E698BC" w:tentative="1">
      <w:start w:val="1"/>
      <w:numFmt w:val="lowerLetter"/>
      <w:lvlText w:val="%8."/>
      <w:lvlJc w:val="left"/>
      <w:pPr>
        <w:ind w:left="5542" w:hanging="360"/>
      </w:pPr>
    </w:lvl>
    <w:lvl w:ilvl="8" w:tplc="0CC2D67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FEEC6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164E76" w:tentative="1">
      <w:start w:val="1"/>
      <w:numFmt w:val="lowerLetter"/>
      <w:lvlText w:val="%2."/>
      <w:lvlJc w:val="left"/>
      <w:pPr>
        <w:ind w:left="1440" w:hanging="360"/>
      </w:pPr>
    </w:lvl>
    <w:lvl w:ilvl="2" w:tplc="7A8E2F16" w:tentative="1">
      <w:start w:val="1"/>
      <w:numFmt w:val="lowerRoman"/>
      <w:lvlText w:val="%3."/>
      <w:lvlJc w:val="right"/>
      <w:pPr>
        <w:ind w:left="2160" w:hanging="180"/>
      </w:pPr>
    </w:lvl>
    <w:lvl w:ilvl="3" w:tplc="E8C6AE7C" w:tentative="1">
      <w:start w:val="1"/>
      <w:numFmt w:val="decimal"/>
      <w:lvlText w:val="%4."/>
      <w:lvlJc w:val="left"/>
      <w:pPr>
        <w:ind w:left="2880" w:hanging="360"/>
      </w:pPr>
    </w:lvl>
    <w:lvl w:ilvl="4" w:tplc="3A7C10D0" w:tentative="1">
      <w:start w:val="1"/>
      <w:numFmt w:val="lowerLetter"/>
      <w:lvlText w:val="%5."/>
      <w:lvlJc w:val="left"/>
      <w:pPr>
        <w:ind w:left="3600" w:hanging="360"/>
      </w:pPr>
    </w:lvl>
    <w:lvl w:ilvl="5" w:tplc="4E208508" w:tentative="1">
      <w:start w:val="1"/>
      <w:numFmt w:val="lowerRoman"/>
      <w:lvlText w:val="%6."/>
      <w:lvlJc w:val="right"/>
      <w:pPr>
        <w:ind w:left="4320" w:hanging="180"/>
      </w:pPr>
    </w:lvl>
    <w:lvl w:ilvl="6" w:tplc="E3A48DBA" w:tentative="1">
      <w:start w:val="1"/>
      <w:numFmt w:val="decimal"/>
      <w:lvlText w:val="%7."/>
      <w:lvlJc w:val="left"/>
      <w:pPr>
        <w:ind w:left="5040" w:hanging="360"/>
      </w:pPr>
    </w:lvl>
    <w:lvl w:ilvl="7" w:tplc="C59ED7FC" w:tentative="1">
      <w:start w:val="1"/>
      <w:numFmt w:val="lowerLetter"/>
      <w:lvlText w:val="%8."/>
      <w:lvlJc w:val="left"/>
      <w:pPr>
        <w:ind w:left="5760" w:hanging="360"/>
      </w:pPr>
    </w:lvl>
    <w:lvl w:ilvl="8" w:tplc="68BE9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69C0744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8E3652FC">
      <w:start w:val="1"/>
      <w:numFmt w:val="lowerLetter"/>
      <w:lvlText w:val="%2."/>
      <w:lvlJc w:val="left"/>
      <w:pPr>
        <w:ind w:left="1440" w:hanging="360"/>
      </w:pPr>
    </w:lvl>
    <w:lvl w:ilvl="2" w:tplc="E334D06A">
      <w:start w:val="1"/>
      <w:numFmt w:val="lowerRoman"/>
      <w:lvlText w:val="%3."/>
      <w:lvlJc w:val="right"/>
      <w:pPr>
        <w:ind w:left="2160" w:hanging="180"/>
      </w:pPr>
    </w:lvl>
    <w:lvl w:ilvl="3" w:tplc="0E8A043E">
      <w:start w:val="1"/>
      <w:numFmt w:val="decimal"/>
      <w:lvlText w:val="%4."/>
      <w:lvlJc w:val="left"/>
      <w:pPr>
        <w:ind w:left="2880" w:hanging="360"/>
      </w:pPr>
    </w:lvl>
    <w:lvl w:ilvl="4" w:tplc="340E4B0A" w:tentative="1">
      <w:start w:val="1"/>
      <w:numFmt w:val="lowerLetter"/>
      <w:lvlText w:val="%5."/>
      <w:lvlJc w:val="left"/>
      <w:pPr>
        <w:ind w:left="3600" w:hanging="360"/>
      </w:pPr>
    </w:lvl>
    <w:lvl w:ilvl="5" w:tplc="3F2CD2CC" w:tentative="1">
      <w:start w:val="1"/>
      <w:numFmt w:val="lowerRoman"/>
      <w:lvlText w:val="%6."/>
      <w:lvlJc w:val="right"/>
      <w:pPr>
        <w:ind w:left="4320" w:hanging="180"/>
      </w:pPr>
    </w:lvl>
    <w:lvl w:ilvl="6" w:tplc="6DF82970" w:tentative="1">
      <w:start w:val="1"/>
      <w:numFmt w:val="decimal"/>
      <w:lvlText w:val="%7."/>
      <w:lvlJc w:val="left"/>
      <w:pPr>
        <w:ind w:left="5040" w:hanging="360"/>
      </w:pPr>
    </w:lvl>
    <w:lvl w:ilvl="7" w:tplc="3738F2A4" w:tentative="1">
      <w:start w:val="1"/>
      <w:numFmt w:val="lowerLetter"/>
      <w:lvlText w:val="%8."/>
      <w:lvlJc w:val="left"/>
      <w:pPr>
        <w:ind w:left="5760" w:hanging="360"/>
      </w:pPr>
    </w:lvl>
    <w:lvl w:ilvl="8" w:tplc="38F68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E18C731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3A8EB482" w:tentative="1">
      <w:start w:val="1"/>
      <w:numFmt w:val="lowerLetter"/>
      <w:lvlText w:val="%2."/>
      <w:lvlJc w:val="left"/>
      <w:pPr>
        <w:ind w:left="1440" w:hanging="360"/>
      </w:pPr>
    </w:lvl>
    <w:lvl w:ilvl="2" w:tplc="5770F0D6" w:tentative="1">
      <w:start w:val="1"/>
      <w:numFmt w:val="lowerRoman"/>
      <w:lvlText w:val="%3."/>
      <w:lvlJc w:val="right"/>
      <w:pPr>
        <w:ind w:left="2160" w:hanging="180"/>
      </w:pPr>
    </w:lvl>
    <w:lvl w:ilvl="3" w:tplc="C7080D82" w:tentative="1">
      <w:start w:val="1"/>
      <w:numFmt w:val="decimal"/>
      <w:lvlText w:val="%4."/>
      <w:lvlJc w:val="left"/>
      <w:pPr>
        <w:ind w:left="2880" w:hanging="360"/>
      </w:pPr>
    </w:lvl>
    <w:lvl w:ilvl="4" w:tplc="89E0D194" w:tentative="1">
      <w:start w:val="1"/>
      <w:numFmt w:val="lowerLetter"/>
      <w:lvlText w:val="%5."/>
      <w:lvlJc w:val="left"/>
      <w:pPr>
        <w:ind w:left="3600" w:hanging="360"/>
      </w:pPr>
    </w:lvl>
    <w:lvl w:ilvl="5" w:tplc="A65801AA" w:tentative="1">
      <w:start w:val="1"/>
      <w:numFmt w:val="lowerRoman"/>
      <w:lvlText w:val="%6."/>
      <w:lvlJc w:val="right"/>
      <w:pPr>
        <w:ind w:left="4320" w:hanging="180"/>
      </w:pPr>
    </w:lvl>
    <w:lvl w:ilvl="6" w:tplc="16A62BF8" w:tentative="1">
      <w:start w:val="1"/>
      <w:numFmt w:val="decimal"/>
      <w:lvlText w:val="%7."/>
      <w:lvlJc w:val="left"/>
      <w:pPr>
        <w:ind w:left="5040" w:hanging="360"/>
      </w:pPr>
    </w:lvl>
    <w:lvl w:ilvl="7" w:tplc="284AF23E" w:tentative="1">
      <w:start w:val="1"/>
      <w:numFmt w:val="lowerLetter"/>
      <w:lvlText w:val="%8."/>
      <w:lvlJc w:val="left"/>
      <w:pPr>
        <w:ind w:left="5760" w:hanging="360"/>
      </w:pPr>
    </w:lvl>
    <w:lvl w:ilvl="8" w:tplc="D68A0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27ECEF0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9C7A82D8" w:tentative="1">
      <w:start w:val="1"/>
      <w:numFmt w:val="lowerLetter"/>
      <w:lvlText w:val="%2."/>
      <w:lvlJc w:val="left"/>
      <w:pPr>
        <w:ind w:left="2073" w:hanging="360"/>
      </w:pPr>
    </w:lvl>
    <w:lvl w:ilvl="2" w:tplc="F7844906" w:tentative="1">
      <w:start w:val="1"/>
      <w:numFmt w:val="lowerRoman"/>
      <w:lvlText w:val="%3."/>
      <w:lvlJc w:val="right"/>
      <w:pPr>
        <w:ind w:left="2793" w:hanging="180"/>
      </w:pPr>
    </w:lvl>
    <w:lvl w:ilvl="3" w:tplc="F26A9414" w:tentative="1">
      <w:start w:val="1"/>
      <w:numFmt w:val="decimal"/>
      <w:lvlText w:val="%4."/>
      <w:lvlJc w:val="left"/>
      <w:pPr>
        <w:ind w:left="3513" w:hanging="360"/>
      </w:pPr>
    </w:lvl>
    <w:lvl w:ilvl="4" w:tplc="4FFCD380" w:tentative="1">
      <w:start w:val="1"/>
      <w:numFmt w:val="lowerLetter"/>
      <w:lvlText w:val="%5."/>
      <w:lvlJc w:val="left"/>
      <w:pPr>
        <w:ind w:left="4233" w:hanging="360"/>
      </w:pPr>
    </w:lvl>
    <w:lvl w:ilvl="5" w:tplc="888CE9B0" w:tentative="1">
      <w:start w:val="1"/>
      <w:numFmt w:val="lowerRoman"/>
      <w:lvlText w:val="%6."/>
      <w:lvlJc w:val="right"/>
      <w:pPr>
        <w:ind w:left="4953" w:hanging="180"/>
      </w:pPr>
    </w:lvl>
    <w:lvl w:ilvl="6" w:tplc="BDBC720E" w:tentative="1">
      <w:start w:val="1"/>
      <w:numFmt w:val="decimal"/>
      <w:lvlText w:val="%7."/>
      <w:lvlJc w:val="left"/>
      <w:pPr>
        <w:ind w:left="5673" w:hanging="360"/>
      </w:pPr>
    </w:lvl>
    <w:lvl w:ilvl="7" w:tplc="E96086E2" w:tentative="1">
      <w:start w:val="1"/>
      <w:numFmt w:val="lowerLetter"/>
      <w:lvlText w:val="%8."/>
      <w:lvlJc w:val="left"/>
      <w:pPr>
        <w:ind w:left="6393" w:hanging="360"/>
      </w:pPr>
    </w:lvl>
    <w:lvl w:ilvl="8" w:tplc="F4BA18A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2642085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BA40E1F2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A8BCC5D6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3222390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AD38B7D4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D95C5A4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11F6501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D108CE2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40D0E98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1234936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02E5BD6" w:tentative="1">
      <w:start w:val="1"/>
      <w:numFmt w:val="lowerLetter"/>
      <w:lvlText w:val="%2."/>
      <w:lvlJc w:val="left"/>
      <w:pPr>
        <w:ind w:left="1440" w:hanging="360"/>
      </w:pPr>
    </w:lvl>
    <w:lvl w:ilvl="2" w:tplc="95C2C896" w:tentative="1">
      <w:start w:val="1"/>
      <w:numFmt w:val="lowerRoman"/>
      <w:lvlText w:val="%3."/>
      <w:lvlJc w:val="right"/>
      <w:pPr>
        <w:ind w:left="2160" w:hanging="180"/>
      </w:pPr>
    </w:lvl>
    <w:lvl w:ilvl="3" w:tplc="B5B0B24C" w:tentative="1">
      <w:start w:val="1"/>
      <w:numFmt w:val="decimal"/>
      <w:lvlText w:val="%4."/>
      <w:lvlJc w:val="left"/>
      <w:pPr>
        <w:ind w:left="2880" w:hanging="360"/>
      </w:pPr>
    </w:lvl>
    <w:lvl w:ilvl="4" w:tplc="7B4EF62A" w:tentative="1">
      <w:start w:val="1"/>
      <w:numFmt w:val="lowerLetter"/>
      <w:lvlText w:val="%5."/>
      <w:lvlJc w:val="left"/>
      <w:pPr>
        <w:ind w:left="3600" w:hanging="360"/>
      </w:pPr>
    </w:lvl>
    <w:lvl w:ilvl="5" w:tplc="35FC9044" w:tentative="1">
      <w:start w:val="1"/>
      <w:numFmt w:val="lowerRoman"/>
      <w:lvlText w:val="%6."/>
      <w:lvlJc w:val="right"/>
      <w:pPr>
        <w:ind w:left="4320" w:hanging="180"/>
      </w:pPr>
    </w:lvl>
    <w:lvl w:ilvl="6" w:tplc="28104140" w:tentative="1">
      <w:start w:val="1"/>
      <w:numFmt w:val="decimal"/>
      <w:lvlText w:val="%7."/>
      <w:lvlJc w:val="left"/>
      <w:pPr>
        <w:ind w:left="5040" w:hanging="360"/>
      </w:pPr>
    </w:lvl>
    <w:lvl w:ilvl="7" w:tplc="833059F6" w:tentative="1">
      <w:start w:val="1"/>
      <w:numFmt w:val="lowerLetter"/>
      <w:lvlText w:val="%8."/>
      <w:lvlJc w:val="left"/>
      <w:pPr>
        <w:ind w:left="5760" w:hanging="360"/>
      </w:pPr>
    </w:lvl>
    <w:lvl w:ilvl="8" w:tplc="8E3889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47DC2E4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40DC9EB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2BECC9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4866D3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FE2884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7626D9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1967B5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00C32B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426CA8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20A4A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D44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140B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E0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9A3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264B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62C8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948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3644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FB98BE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F302258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6CEC5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BC61A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4C9EA8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EC1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CA1B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D4B0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FEE2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F64A2D0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33C9694" w:tentative="1">
      <w:start w:val="1"/>
      <w:numFmt w:val="lowerLetter"/>
      <w:lvlText w:val="%2."/>
      <w:lvlJc w:val="left"/>
      <w:pPr>
        <w:ind w:left="1800" w:hanging="360"/>
      </w:pPr>
    </w:lvl>
    <w:lvl w:ilvl="2" w:tplc="542C7498" w:tentative="1">
      <w:start w:val="1"/>
      <w:numFmt w:val="lowerRoman"/>
      <w:lvlText w:val="%3."/>
      <w:lvlJc w:val="right"/>
      <w:pPr>
        <w:ind w:left="2520" w:hanging="180"/>
      </w:pPr>
    </w:lvl>
    <w:lvl w:ilvl="3" w:tplc="753CEEB8" w:tentative="1">
      <w:start w:val="1"/>
      <w:numFmt w:val="decimal"/>
      <w:lvlText w:val="%4."/>
      <w:lvlJc w:val="left"/>
      <w:pPr>
        <w:ind w:left="3240" w:hanging="360"/>
      </w:pPr>
    </w:lvl>
    <w:lvl w:ilvl="4" w:tplc="C6D67FD6" w:tentative="1">
      <w:start w:val="1"/>
      <w:numFmt w:val="lowerLetter"/>
      <w:lvlText w:val="%5."/>
      <w:lvlJc w:val="left"/>
      <w:pPr>
        <w:ind w:left="3960" w:hanging="360"/>
      </w:pPr>
    </w:lvl>
    <w:lvl w:ilvl="5" w:tplc="C01A1866" w:tentative="1">
      <w:start w:val="1"/>
      <w:numFmt w:val="lowerRoman"/>
      <w:lvlText w:val="%6."/>
      <w:lvlJc w:val="right"/>
      <w:pPr>
        <w:ind w:left="4680" w:hanging="180"/>
      </w:pPr>
    </w:lvl>
    <w:lvl w:ilvl="6" w:tplc="8A2ADA70" w:tentative="1">
      <w:start w:val="1"/>
      <w:numFmt w:val="decimal"/>
      <w:lvlText w:val="%7."/>
      <w:lvlJc w:val="left"/>
      <w:pPr>
        <w:ind w:left="5400" w:hanging="360"/>
      </w:pPr>
    </w:lvl>
    <w:lvl w:ilvl="7" w:tplc="813A13AE" w:tentative="1">
      <w:start w:val="1"/>
      <w:numFmt w:val="lowerLetter"/>
      <w:lvlText w:val="%8."/>
      <w:lvlJc w:val="left"/>
      <w:pPr>
        <w:ind w:left="6120" w:hanging="360"/>
      </w:pPr>
    </w:lvl>
    <w:lvl w:ilvl="8" w:tplc="38243E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DD92C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24485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E238F8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13F04A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F762FD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9CD2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DCA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E001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32E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1982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A74BB"/>
    <w:rsid w:val="002C571A"/>
    <w:rsid w:val="002D34F2"/>
    <w:rsid w:val="002E01F1"/>
    <w:rsid w:val="002E3A24"/>
    <w:rsid w:val="002E574B"/>
    <w:rsid w:val="002E765E"/>
    <w:rsid w:val="002F02F8"/>
    <w:rsid w:val="002F1E30"/>
    <w:rsid w:val="002F3009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45902"/>
    <w:rsid w:val="005551EF"/>
    <w:rsid w:val="00566162"/>
    <w:rsid w:val="00570196"/>
    <w:rsid w:val="0058462D"/>
    <w:rsid w:val="00597B5D"/>
    <w:rsid w:val="005A1D66"/>
    <w:rsid w:val="005A37C9"/>
    <w:rsid w:val="005A511B"/>
    <w:rsid w:val="005B0C53"/>
    <w:rsid w:val="005B6D2F"/>
    <w:rsid w:val="005E4F12"/>
    <w:rsid w:val="005F20C4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535E"/>
    <w:rsid w:val="006E63C7"/>
    <w:rsid w:val="006E79E5"/>
    <w:rsid w:val="006F1270"/>
    <w:rsid w:val="0070449E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7E56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75766"/>
    <w:rsid w:val="00A9016A"/>
    <w:rsid w:val="00A9435B"/>
    <w:rsid w:val="00AA0B9B"/>
    <w:rsid w:val="00AA0D89"/>
    <w:rsid w:val="00AB1F9C"/>
    <w:rsid w:val="00AC3922"/>
    <w:rsid w:val="00AC5CD6"/>
    <w:rsid w:val="00AC67AA"/>
    <w:rsid w:val="00AE5831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83425"/>
    <w:rsid w:val="00C93696"/>
    <w:rsid w:val="00C96037"/>
    <w:rsid w:val="00CA7301"/>
    <w:rsid w:val="00CA76A7"/>
    <w:rsid w:val="00CB1845"/>
    <w:rsid w:val="00CC001A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E4B99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D250C"/>
    <w:rsid w:val="00ED6771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2024-11-15T08:13:00Z</dcterms:created>
  <dcterms:modified xsi:type="dcterms:W3CDTF">2024-11-15T08:13:00Z</dcterms:modified>
</cp:coreProperties>
</file>